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3D301" w14:textId="4AF93E69"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A11CE9">
        <w:rPr>
          <w:rFonts w:cs="Calibri"/>
          <w:caps/>
          <w:color w:val="auto"/>
          <w:kern w:val="28"/>
        </w:rPr>
        <w:t>04217</w:t>
      </w:r>
      <w:bookmarkStart w:id="5" w:name="_GoBack"/>
      <w:bookmarkEnd w:id="5"/>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32EF8464" w:rsidR="000F1B25" w:rsidRPr="00E92B7D" w:rsidRDefault="00BF49FD" w:rsidP="00E92B7D">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A14839" w:rsidRPr="00A14839">
        <w:rPr>
          <w:rFonts w:asciiTheme="minorHAnsi" w:hAnsiTheme="minorHAnsi" w:cstheme="minorHAnsi"/>
          <w:b/>
          <w:sz w:val="22"/>
          <w:szCs w:val="22"/>
        </w:rPr>
        <w:t>„Budowa przyłączy kablowych na terenie RE Leżajsk  – 4 części ”,</w:t>
      </w:r>
      <w:r w:rsidR="00A14839" w:rsidRPr="00A14839">
        <w:rPr>
          <w:rFonts w:asciiTheme="minorHAnsi" w:hAnsiTheme="minorHAnsi" w:cstheme="minorHAnsi"/>
          <w:sz w:val="22"/>
          <w:szCs w:val="22"/>
        </w:rPr>
        <w:t xml:space="preserve"> </w:t>
      </w:r>
      <w:r w:rsidR="00FD2948" w:rsidRPr="00FD2948">
        <w:rPr>
          <w:rFonts w:asciiTheme="minorHAnsi" w:hAnsiTheme="minorHAnsi" w:cstheme="minorHAnsi"/>
          <w:sz w:val="22"/>
          <w:szCs w:val="22"/>
        </w:rPr>
        <w:t>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E92B7D" w:rsidRPr="001A6533" w14:paraId="43F59A04"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30DAEDC0" w14:textId="4022551C" w:rsidR="00E92B7D" w:rsidRPr="00F650F8" w:rsidRDefault="00E92B7D" w:rsidP="00BE42B6">
            <w:pPr>
              <w:spacing w:line="240" w:lineRule="auto"/>
              <w:jc w:val="center"/>
              <w:rPr>
                <w:rFonts w:ascii="Calibri Light" w:eastAsia="Calibri" w:hAnsi="Calibri Light"/>
                <w:szCs w:val="22"/>
              </w:rPr>
            </w:pPr>
            <w:r>
              <w:rPr>
                <w:rFonts w:ascii="Calibri Light" w:eastAsia="Calibri" w:hAnsi="Calibri Light"/>
                <w:szCs w:val="22"/>
              </w:rPr>
              <w:t>4</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59DFB12B" w14:textId="77777777" w:rsidR="00E92B7D" w:rsidRPr="00F650F8" w:rsidRDefault="00E92B7D"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759CB754" w14:textId="77777777" w:rsidR="00E92B7D" w:rsidRPr="00F650F8" w:rsidRDefault="00E92B7D"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8320342" w14:textId="77777777" w:rsidR="00E92B7D" w:rsidRPr="00F650F8" w:rsidRDefault="00E92B7D"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51B3CAA0" w14:textId="77777777" w:rsidR="00E92B7D" w:rsidRPr="00F650F8" w:rsidRDefault="00E92B7D"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7971392F" w14:textId="77777777" w:rsidR="00E92B7D" w:rsidRPr="00F650F8" w:rsidRDefault="00E92B7D"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07ABB0D8" w14:textId="77777777" w:rsidR="00E92B7D" w:rsidRPr="00F650F8" w:rsidRDefault="00E92B7D"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60AC102E" w14:textId="77777777" w:rsidR="00E92B7D" w:rsidRPr="00F650F8" w:rsidRDefault="00E92B7D" w:rsidP="00EA6AD6">
            <w:pPr>
              <w:spacing w:line="240" w:lineRule="auto"/>
              <w:jc w:val="left"/>
              <w:rPr>
                <w:rFonts w:ascii="Calibri Light" w:eastAsia="Calibri" w:hAnsi="Calibri Light"/>
                <w:bCs/>
                <w:i/>
                <w:szCs w:val="22"/>
                <w:lang w:eastAsia="ar-SA"/>
              </w:rPr>
            </w:pPr>
          </w:p>
        </w:tc>
      </w:tr>
      <w:tr w:rsidR="00E92B7D" w:rsidRPr="001A6533" w14:paraId="181A68A6"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2AF79787" w14:textId="0027DBDB" w:rsidR="00E92B7D" w:rsidRPr="00F650F8" w:rsidRDefault="00E92B7D" w:rsidP="00BE42B6">
            <w:pPr>
              <w:spacing w:line="240" w:lineRule="auto"/>
              <w:jc w:val="center"/>
              <w:rPr>
                <w:rFonts w:ascii="Calibri Light" w:eastAsia="Calibri" w:hAnsi="Calibri Light"/>
                <w:szCs w:val="22"/>
              </w:rPr>
            </w:pPr>
            <w:r>
              <w:rPr>
                <w:rFonts w:ascii="Calibri Light" w:eastAsia="Calibri" w:hAnsi="Calibri Light"/>
                <w:szCs w:val="22"/>
              </w:rPr>
              <w:t>5</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777CEBFC" w14:textId="77777777" w:rsidR="00E92B7D" w:rsidRPr="00F650F8" w:rsidRDefault="00E92B7D"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760980" w14:textId="77777777" w:rsidR="00E92B7D" w:rsidRPr="00F650F8" w:rsidRDefault="00E92B7D"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61573D27" w14:textId="77777777" w:rsidR="00E92B7D" w:rsidRPr="00F650F8" w:rsidRDefault="00E92B7D"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6AD1F036" w14:textId="77777777" w:rsidR="00E92B7D" w:rsidRPr="00F650F8" w:rsidRDefault="00E92B7D"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12F928CD" w14:textId="77777777" w:rsidR="00E92B7D" w:rsidRPr="00F650F8" w:rsidRDefault="00E92B7D"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7B9F0A93" w14:textId="77777777" w:rsidR="00E92B7D" w:rsidRPr="00F650F8" w:rsidRDefault="00E92B7D"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F659BE5" w14:textId="77777777" w:rsidR="00E92B7D" w:rsidRPr="00F650F8" w:rsidRDefault="00E92B7D"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8DD15" w14:textId="77777777" w:rsidR="004F2CE0" w:rsidRDefault="004F2CE0" w:rsidP="004A302B">
      <w:pPr>
        <w:spacing w:line="240" w:lineRule="auto"/>
      </w:pPr>
      <w:r>
        <w:separator/>
      </w:r>
    </w:p>
  </w:endnote>
  <w:endnote w:type="continuationSeparator" w:id="0">
    <w:p w14:paraId="675802E7" w14:textId="77777777" w:rsidR="004F2CE0" w:rsidRDefault="004F2CE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57C70" w14:textId="77777777" w:rsidR="004F2CE0" w:rsidRDefault="004F2CE0" w:rsidP="004A302B">
      <w:pPr>
        <w:spacing w:line="240" w:lineRule="auto"/>
      </w:pPr>
      <w:r>
        <w:separator/>
      </w:r>
    </w:p>
  </w:footnote>
  <w:footnote w:type="continuationSeparator" w:id="0">
    <w:p w14:paraId="420CEDC4" w14:textId="77777777" w:rsidR="004F2CE0" w:rsidRDefault="004F2CE0"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61E8"/>
    <w:rsid w:val="004E75D3"/>
    <w:rsid w:val="004F0088"/>
    <w:rsid w:val="004F0094"/>
    <w:rsid w:val="004F0173"/>
    <w:rsid w:val="004F0448"/>
    <w:rsid w:val="004F10E0"/>
    <w:rsid w:val="004F2C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564"/>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1434"/>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73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CE9"/>
    <w:rsid w:val="00A138C2"/>
    <w:rsid w:val="00A14839"/>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2B7D"/>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POST/DYS/OW/GZ/04217/2025                         </dmsv2SWPP2ObjectNumber>
    <dmsv2SWPP2SumMD5 xmlns="http://schemas.microsoft.com/sharepoint/v3">454fe20730cf2a6655795da0835130fc</dmsv2SWPP2SumMD5>
    <dmsv2BaseMoved xmlns="http://schemas.microsoft.com/sharepoint/v3">false</dmsv2BaseMoved>
    <dmsv2BaseIsSensitive xmlns="http://schemas.microsoft.com/sharepoint/v3">true</dmsv2BaseIsSensitive>
    <dmsv2SWPP2IDSWPP2 xmlns="http://schemas.microsoft.com/sharepoint/v3">699713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23853142</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00000001000700030000000i000000000000</dmsv2SWPP2ObjectDepartment>
    <dmsv2SWPP2ObjectName xmlns="http://schemas.microsoft.com/sharepoint/v3">Postępowanie</dmsv2SWPP2ObjectName>
    <_dlc_DocId xmlns="a19cb1c7-c5c7-46d4-85ae-d83685407bba">DPFVW34YURAE-834641568-8995</_dlc_DocId>
    <_dlc_DocIdUrl xmlns="a19cb1c7-c5c7-46d4-85ae-d83685407bba">
      <Url>https://swpp2.dms.gkpge.pl/sites/40/_layouts/15/DocIdRedir.aspx?ID=DPFVW34YURAE-834641568-8995</Url>
      <Description>DPFVW34YURAE-834641568-8995</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15EF14B8-D5A1-45D0-96B6-CAB8D69D7706}"/>
</file>

<file path=customXml/itemProps5.xml><?xml version="1.0" encoding="utf-8"?>
<ds:datastoreItem xmlns:ds="http://schemas.openxmlformats.org/officeDocument/2006/customXml" ds:itemID="{6672E080-0009-4A83-AAFF-388D03D006E3}">
  <ds:schemaRefs>
    <ds:schemaRef ds:uri="http://schemas.microsoft.com/sharepoint/events"/>
  </ds:schemaRefs>
</ds:datastoreItem>
</file>

<file path=customXml/itemProps6.xml><?xml version="1.0" encoding="utf-8"?>
<ds:datastoreItem xmlns:ds="http://schemas.openxmlformats.org/officeDocument/2006/customXml" ds:itemID="{330935BA-8F50-49BA-8B68-6CCC86F91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1341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3</cp:revision>
  <cp:lastPrinted>2020-02-27T07:25:00Z</cp:lastPrinted>
  <dcterms:created xsi:type="dcterms:W3CDTF">2025-10-27T13:13:00Z</dcterms:created>
  <dcterms:modified xsi:type="dcterms:W3CDTF">2025-11-24T09:17:00Z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8695d946-f1ce-4e43-9bf0-99e329e636c9</vt:lpwstr>
  </property>
</Properties>
</file>